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B6C5" w14:textId="6FDD1970" w:rsidR="00E70215" w:rsidRPr="00F10422" w:rsidRDefault="00E70215" w:rsidP="00E70215">
      <w:pPr>
        <w:pStyle w:val="podpunkt"/>
        <w:tabs>
          <w:tab w:val="left" w:pos="708"/>
        </w:tabs>
        <w:suppressAutoHyphens w:val="0"/>
        <w:spacing w:line="360" w:lineRule="auto"/>
        <w:jc w:val="right"/>
        <w:rPr>
          <w:b/>
          <w:bCs/>
          <w:szCs w:val="24"/>
        </w:rPr>
      </w:pPr>
      <w:r w:rsidRPr="00F10422">
        <w:rPr>
          <w:b/>
          <w:szCs w:val="24"/>
        </w:rPr>
        <w:t xml:space="preserve">Załącznik nr </w:t>
      </w:r>
      <w:r w:rsidR="00A23492">
        <w:rPr>
          <w:b/>
          <w:szCs w:val="24"/>
        </w:rPr>
        <w:t>1</w:t>
      </w:r>
      <w:r w:rsidRPr="00F10422">
        <w:rPr>
          <w:b/>
          <w:szCs w:val="24"/>
        </w:rPr>
        <w:t xml:space="preserve"> do SWZ</w:t>
      </w:r>
    </w:p>
    <w:p w14:paraId="0E046522" w14:textId="52F4CD26" w:rsidR="00E70215" w:rsidRDefault="00E70215" w:rsidP="00E70215">
      <w:pPr>
        <w:jc w:val="right"/>
        <w:rPr>
          <w:b/>
        </w:rPr>
      </w:pPr>
      <w:r w:rsidRPr="00F10422">
        <w:rPr>
          <w:b/>
        </w:rPr>
        <w:t>R</w:t>
      </w:r>
      <w:r>
        <w:rPr>
          <w:b/>
        </w:rPr>
        <w:t>.271.</w:t>
      </w:r>
      <w:r w:rsidR="000E60ED">
        <w:rPr>
          <w:b/>
        </w:rPr>
        <w:t>3</w:t>
      </w:r>
      <w:r>
        <w:rPr>
          <w:b/>
        </w:rPr>
        <w:t>.202</w:t>
      </w:r>
      <w:r w:rsidR="007F1A48">
        <w:rPr>
          <w:b/>
        </w:rPr>
        <w:t>2</w:t>
      </w:r>
    </w:p>
    <w:p w14:paraId="0B74EC56" w14:textId="77777777" w:rsidR="009E53FD" w:rsidRDefault="009E53FD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</w:p>
    <w:p w14:paraId="59A87A5A" w14:textId="7DB7B3AD" w:rsidR="00E70215" w:rsidRPr="00A22DCF" w:rsidRDefault="00E70215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  <w:r w:rsidRPr="00A22DCF">
        <w:rPr>
          <w:rFonts w:cs="Arial"/>
          <w:b/>
          <w:sz w:val="21"/>
          <w:szCs w:val="21"/>
        </w:rPr>
        <w:t>Zamawiający:</w:t>
      </w:r>
    </w:p>
    <w:p w14:paraId="2F6AC6F5" w14:textId="505C48E9" w:rsidR="00E70215" w:rsidRPr="00520FDE" w:rsidRDefault="00F57A4A" w:rsidP="00E70215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7F65F027" w14:textId="149F5483" w:rsidR="00F57A4A" w:rsidRPr="00520FDE" w:rsidRDefault="00F57A4A" w:rsidP="00E446CE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 w:rsidR="005520A2"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42B66A13" w14:textId="6956C0A0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B104633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A61F08F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4A569CA7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7C4926C" w14:textId="77777777" w:rsidR="00A251D0" w:rsidRPr="00C525D7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proofErr w:type="spellStart"/>
      <w:r w:rsidRPr="00C525D7">
        <w:rPr>
          <w:rFonts w:ascii="Times New Roman" w:hAnsi="Times New Roman"/>
          <w:color w:val="000000" w:themeColor="text1"/>
          <w:szCs w:val="20"/>
          <w:lang w:val="en-US"/>
        </w:rPr>
        <w:t>Województwo</w:t>
      </w:r>
      <w:proofErr w:type="spellEnd"/>
      <w:r w:rsidRPr="00C525D7">
        <w:rPr>
          <w:rFonts w:ascii="Times New Roman" w:hAnsi="Times New Roman"/>
          <w:color w:val="000000" w:themeColor="text1"/>
          <w:szCs w:val="20"/>
          <w:lang w:val="en-US"/>
        </w:rPr>
        <w:t xml:space="preserve"> ……………………………………………..</w:t>
      </w:r>
    </w:p>
    <w:p w14:paraId="4B323EAE" w14:textId="77777777" w:rsidR="00853BA1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9B8661" w14:textId="77777777" w:rsidR="00B65807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67F2A08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77C32DE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2B8772A" w14:textId="77777777" w:rsidR="00B65807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proofErr w:type="spellStart"/>
      <w:r w:rsidRPr="00C525D7">
        <w:rPr>
          <w:rFonts w:ascii="Times New Roman" w:hAnsi="Times New Roman"/>
          <w:color w:val="000000" w:themeColor="text1"/>
          <w:szCs w:val="20"/>
          <w:lang w:val="en-US"/>
        </w:rPr>
        <w:t>adres</w:t>
      </w:r>
      <w:proofErr w:type="spellEnd"/>
      <w:r w:rsidRPr="00C525D7">
        <w:rPr>
          <w:rFonts w:ascii="Times New Roman" w:hAnsi="Times New Roman"/>
          <w:color w:val="000000" w:themeColor="text1"/>
          <w:szCs w:val="20"/>
          <w:lang w:val="en-US"/>
        </w:rPr>
        <w:t xml:space="preserve"> e-mail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9C084AA" w14:textId="77777777" w:rsidR="00851882" w:rsidRDefault="00851882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 w:rsidRPr="008E1D84">
        <w:rPr>
          <w:rFonts w:ascii="Times New Roman" w:hAnsi="Times New Roman"/>
          <w:szCs w:val="20"/>
        </w:rPr>
        <w:t xml:space="preserve">adres skrzynki ESP na </w:t>
      </w:r>
      <w:proofErr w:type="spellStart"/>
      <w:r w:rsidRPr="008E1D84">
        <w:rPr>
          <w:rFonts w:ascii="Times New Roman" w:hAnsi="Times New Roman"/>
          <w:szCs w:val="20"/>
        </w:rPr>
        <w:t>ePUAP</w:t>
      </w:r>
      <w:proofErr w:type="spellEnd"/>
      <w:r w:rsidRPr="008E1D84">
        <w:rPr>
          <w:rFonts w:ascii="Times New Roman" w:hAnsi="Times New Roman"/>
          <w:szCs w:val="20"/>
        </w:rPr>
        <w:t>:………………………...</w:t>
      </w:r>
    </w:p>
    <w:p w14:paraId="59AE31B7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0AB63005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</w:t>
      </w:r>
      <w:proofErr w:type="spellStart"/>
      <w:r>
        <w:rPr>
          <w:rFonts w:ascii="Times New Roman" w:hAnsi="Times New Roman"/>
          <w:color w:val="000000" w:themeColor="text1"/>
          <w:szCs w:val="20"/>
          <w:lang w:val="de-CH"/>
        </w:rPr>
        <w:t>odpowiednie</w:t>
      </w:r>
      <w:proofErr w:type="spellEnd"/>
      <w:r>
        <w:rPr>
          <w:rFonts w:ascii="Times New Roman" w:hAnsi="Times New Roman"/>
          <w:color w:val="000000" w:themeColor="text1"/>
          <w:szCs w:val="20"/>
          <w:lang w:val="de-CH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Cs w:val="20"/>
          <w:lang w:val="de-CH"/>
        </w:rPr>
        <w:t>podkreślić</w:t>
      </w:r>
      <w:proofErr w:type="spellEnd"/>
    </w:p>
    <w:p w14:paraId="2A93AE62" w14:textId="40C05EFD" w:rsidR="001A4EBD" w:rsidRPr="007F1A48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22CB07A7" w14:textId="77777777" w:rsidR="000E60ED" w:rsidRPr="000E60ED" w:rsidRDefault="000E60ED" w:rsidP="000E60E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4"/>
        </w:rPr>
      </w:pPr>
      <w:r w:rsidRPr="000E60ED">
        <w:rPr>
          <w:rFonts w:ascii="Times New Roman" w:eastAsiaTheme="minorHAnsi" w:hAnsi="Times New Roman"/>
          <w:b/>
          <w:bCs/>
          <w:sz w:val="24"/>
        </w:rPr>
        <w:t>„Remont drogi gminnej 114156E w miejscowości Złotowizna”</w:t>
      </w:r>
    </w:p>
    <w:p w14:paraId="33BB4CDC" w14:textId="77777777" w:rsidR="00406834" w:rsidRDefault="003F0077" w:rsidP="00406834">
      <w:pPr>
        <w:pStyle w:val="Tekstpodstawowy"/>
        <w:ind w:firstLine="426"/>
        <w:rPr>
          <w:rFonts w:ascii="Times New Roman" w:hAnsi="Times New Roman" w:cs="Times New Roman"/>
        </w:rPr>
      </w:pPr>
      <w:r w:rsidRPr="008E1D84">
        <w:rPr>
          <w:rFonts w:ascii="Times New Roman" w:hAnsi="Times New Roman"/>
          <w:color w:val="000000" w:themeColor="text1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406834">
        <w:rPr>
          <w:rFonts w:ascii="Times New Roman" w:hAnsi="Times New Roman" w:cs="Times New Roman"/>
        </w:rPr>
        <w:t>w</w:t>
      </w:r>
      <w:r w:rsidR="00406834" w:rsidRPr="00406834">
        <w:rPr>
          <w:rFonts w:ascii="Times New Roman" w:hAnsi="Times New Roman" w:cs="Times New Roman"/>
        </w:rPr>
        <w:t xml:space="preserve"> tym</w:t>
      </w:r>
      <w:r w:rsidR="00406834">
        <w:rPr>
          <w:rFonts w:ascii="Times New Roman" w:hAnsi="Times New Roman" w:cs="Times New Roman"/>
        </w:rPr>
        <w:t>:</w:t>
      </w:r>
    </w:p>
    <w:p w14:paraId="1A2167C2" w14:textId="7B638391" w:rsidR="00406834" w:rsidRPr="00406834" w:rsidRDefault="00406834" w:rsidP="00406834">
      <w:pPr>
        <w:pStyle w:val="Tekstpodstawowy"/>
        <w:rPr>
          <w:rFonts w:ascii="Times New Roman" w:hAnsi="Times New Roman" w:cs="Times New Roman"/>
        </w:rPr>
      </w:pPr>
      <w:r w:rsidRPr="00406834">
        <w:rPr>
          <w:rFonts w:ascii="Times New Roman" w:hAnsi="Times New Roman" w:cs="Times New Roman"/>
        </w:rPr>
        <w:t>wartość  netto……………………………………………………………… złotych</w:t>
      </w:r>
    </w:p>
    <w:p w14:paraId="42D6293C" w14:textId="1FF4BEF4" w:rsidR="00302983" w:rsidRPr="008E1D84" w:rsidRDefault="003F0077" w:rsidP="00406834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kern w:val="2"/>
        </w:rPr>
        <w:t>należny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</w:t>
      </w:r>
      <w:r w:rsidR="00406834">
        <w:rPr>
          <w:rFonts w:ascii="Times New Roman" w:hAnsi="Times New Roman"/>
          <w:color w:val="000000" w:themeColor="text1"/>
          <w:kern w:val="2"/>
        </w:rPr>
        <w:t>(……%)</w:t>
      </w:r>
      <w:r w:rsidR="007C156C">
        <w:rPr>
          <w:rFonts w:ascii="Times New Roman" w:hAnsi="Times New Roman"/>
          <w:color w:val="000000" w:themeColor="text1"/>
          <w:kern w:val="2"/>
        </w:rPr>
        <w:t>…………………………. zł</w:t>
      </w:r>
    </w:p>
    <w:p w14:paraId="2CF8C627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5ED69A76" w14:textId="2692FBFB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</w:t>
      </w:r>
      <w:r w:rsidR="007741BA">
        <w:rPr>
          <w:rFonts w:ascii="Times New Roman" w:hAnsi="Times New Roman"/>
          <w:b/>
          <w:color w:val="000000" w:themeColor="text1"/>
          <w:szCs w:val="20"/>
        </w:rPr>
        <w:t xml:space="preserve">i rękojmi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69F087F7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B9D0C89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62F6B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2EAF7D07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D5C37C8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5D4BD02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63EF4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DEA8CA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61FE4A49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7374CAE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6299E25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448C90A6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F960BDE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1A521C2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B0E5869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Cenie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0628AFC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F7AD364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60C881B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9CE597D" w14:textId="20897505" w:rsidR="00EC4757" w:rsidRPr="00A84323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545B035A" w14:textId="77777777" w:rsidR="00A84323" w:rsidRPr="008E1D84" w:rsidRDefault="00A84323" w:rsidP="00A84323">
      <w:pPr>
        <w:ind w:left="714"/>
        <w:rPr>
          <w:rFonts w:ascii="Times New Roman" w:hAnsi="Times New Roman"/>
          <w:color w:val="000000" w:themeColor="text1"/>
          <w:szCs w:val="20"/>
        </w:rPr>
      </w:pPr>
    </w:p>
    <w:p w14:paraId="3C4BD68B" w14:textId="2D2E9982" w:rsidR="006907C3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 xml:space="preserve">w kwocie …………….. zł -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FC3D528" w14:textId="77777777" w:rsidR="00A84323" w:rsidRPr="008E1D84" w:rsidRDefault="00A84323" w:rsidP="00A84323">
      <w:pPr>
        <w:tabs>
          <w:tab w:val="left" w:pos="426"/>
          <w:tab w:val="left" w:leader="dot" w:pos="4140"/>
          <w:tab w:val="left" w:leader="dot" w:pos="9072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4726CEF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14:paraId="74C9EFE0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02046987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64AF16DF" w14:textId="77777777" w:rsidR="000F07A1" w:rsidRPr="008E1D84" w:rsidRDefault="000F07A1" w:rsidP="000F07A1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31B2641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973FB0" w14:textId="01E3BCD1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1C7325FF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08857710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033568F9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3308C8D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B276B0">
      <w:footerReference w:type="defaul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DC41" w14:textId="77777777" w:rsidR="00B14603" w:rsidRDefault="00B14603">
      <w:r>
        <w:separator/>
      </w:r>
    </w:p>
  </w:endnote>
  <w:endnote w:type="continuationSeparator" w:id="0">
    <w:p w14:paraId="73009E35" w14:textId="77777777" w:rsidR="00B14603" w:rsidRDefault="00B1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BF0B" w14:textId="37C54655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41260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C03B" w14:textId="77777777" w:rsidR="00B14603" w:rsidRDefault="00B14603">
      <w:r>
        <w:separator/>
      </w:r>
    </w:p>
  </w:footnote>
  <w:footnote w:type="continuationSeparator" w:id="0">
    <w:p w14:paraId="3CA4B428" w14:textId="77777777" w:rsidR="00B14603" w:rsidRDefault="00B14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13"/>
  </w:num>
  <w:num w:numId="5">
    <w:abstractNumId w:val="18"/>
  </w:num>
  <w:num w:numId="6">
    <w:abstractNumId w:val="22"/>
  </w:num>
  <w:num w:numId="7">
    <w:abstractNumId w:val="16"/>
  </w:num>
  <w:num w:numId="8">
    <w:abstractNumId w:val="5"/>
  </w:num>
  <w:num w:numId="9">
    <w:abstractNumId w:val="21"/>
  </w:num>
  <w:num w:numId="10">
    <w:abstractNumId w:val="9"/>
  </w:num>
  <w:num w:numId="11">
    <w:abstractNumId w:val="20"/>
  </w:num>
  <w:num w:numId="12">
    <w:abstractNumId w:val="7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DFA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0673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0ED"/>
    <w:rsid w:val="000E6F81"/>
    <w:rsid w:val="000E75E8"/>
    <w:rsid w:val="000E7624"/>
    <w:rsid w:val="000E7AE4"/>
    <w:rsid w:val="000F072B"/>
    <w:rsid w:val="000F07A1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0CF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FDC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6834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0FDE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0A2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43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DF8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F88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26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9B9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68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1BA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A48"/>
    <w:rsid w:val="007F1E8A"/>
    <w:rsid w:val="007F2CEF"/>
    <w:rsid w:val="007F2DD9"/>
    <w:rsid w:val="007F2EEF"/>
    <w:rsid w:val="007F5FA6"/>
    <w:rsid w:val="007F5FC9"/>
    <w:rsid w:val="00801B89"/>
    <w:rsid w:val="00801E9B"/>
    <w:rsid w:val="00803578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52A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B3B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1F0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1260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3FD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492"/>
    <w:rsid w:val="00A23676"/>
    <w:rsid w:val="00A23A0B"/>
    <w:rsid w:val="00A24116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323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0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3FA0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810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5A7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5D7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CFF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6CE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215"/>
    <w:rsid w:val="00E7094C"/>
    <w:rsid w:val="00E7152B"/>
    <w:rsid w:val="00E72668"/>
    <w:rsid w:val="00E727ED"/>
    <w:rsid w:val="00E7646A"/>
    <w:rsid w:val="00E76AA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B5D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10D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A4A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03126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podpunkt">
    <w:name w:val="podpunkt"/>
    <w:rsid w:val="00E70215"/>
    <w:pPr>
      <w:tabs>
        <w:tab w:val="left" w:pos="-720"/>
      </w:tabs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B0C-3AC9-47F7-8A1D-BDA2CBBF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39</cp:revision>
  <cp:lastPrinted>2016-10-18T10:10:00Z</cp:lastPrinted>
  <dcterms:created xsi:type="dcterms:W3CDTF">2021-06-09T10:13:00Z</dcterms:created>
  <dcterms:modified xsi:type="dcterms:W3CDTF">2022-01-09T17:17:00Z</dcterms:modified>
</cp:coreProperties>
</file>